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9FF96" w14:textId="1EF7C595" w:rsidR="006E39C7" w:rsidRPr="002B2B02" w:rsidRDefault="00C8483C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  <w:r>
        <w:rPr>
          <w:b/>
          <w:sz w:val="24"/>
        </w:rPr>
        <w:t>OBJEKT</w:t>
      </w:r>
      <w:r w:rsidR="006E39C7" w:rsidRPr="002B2B02">
        <w:rPr>
          <w:b/>
          <w:sz w:val="24"/>
        </w:rPr>
        <w:t>IJUHI CV</w:t>
      </w:r>
      <w:bookmarkEnd w:id="0"/>
      <w:bookmarkEnd w:id="1"/>
    </w:p>
    <w:p w14:paraId="7D9EFDFF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57831E0A" w14:textId="77777777" w:rsidR="006E39C7" w:rsidRPr="00793E3E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93E3E">
        <w:rPr>
          <w:sz w:val="24"/>
          <w:szCs w:val="24"/>
          <w:lang w:val="et-EE"/>
        </w:rPr>
        <w:t>Eesnimi:</w:t>
      </w:r>
      <w:r w:rsidR="00793E3E">
        <w:rPr>
          <w:sz w:val="24"/>
          <w:szCs w:val="24"/>
          <w:lang w:val="et-EE"/>
        </w:rPr>
        <w:t xml:space="preserve">            </w:t>
      </w:r>
      <w:r w:rsidR="00BE21C4">
        <w:rPr>
          <w:sz w:val="24"/>
          <w:szCs w:val="24"/>
          <w:lang w:val="et-EE"/>
        </w:rPr>
        <w:t>Martin</w:t>
      </w:r>
      <w:r w:rsidR="001D73B3">
        <w:rPr>
          <w:sz w:val="24"/>
          <w:szCs w:val="24"/>
          <w:lang w:val="et-EE"/>
        </w:rPr>
        <w:tab/>
      </w:r>
    </w:p>
    <w:p w14:paraId="5C244FF4" w14:textId="77777777" w:rsidR="006E39C7" w:rsidRPr="00793E3E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93E3E">
        <w:rPr>
          <w:sz w:val="24"/>
          <w:szCs w:val="24"/>
          <w:lang w:val="et-EE"/>
        </w:rPr>
        <w:t>Perekonnanimi:</w:t>
      </w:r>
      <w:r w:rsidR="00793E3E" w:rsidRPr="00793E3E">
        <w:t xml:space="preserve"> </w:t>
      </w:r>
      <w:r w:rsidR="00BE21C4">
        <w:rPr>
          <w:sz w:val="24"/>
          <w:szCs w:val="24"/>
          <w:lang w:val="et-EE"/>
        </w:rPr>
        <w:t>Tomson</w:t>
      </w:r>
    </w:p>
    <w:p w14:paraId="781C3A2D" w14:textId="08B985F3" w:rsidR="00CA256E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93E3E">
        <w:rPr>
          <w:sz w:val="24"/>
          <w:szCs w:val="24"/>
          <w:lang w:val="et-EE"/>
        </w:rPr>
        <w:t>Sünniaeg:</w:t>
      </w:r>
      <w:r w:rsidR="00793E3E" w:rsidRPr="00793E3E">
        <w:t xml:space="preserve"> </w:t>
      </w:r>
      <w:r w:rsidR="00793E3E">
        <w:t xml:space="preserve">           </w:t>
      </w:r>
      <w:r w:rsidR="00CA256E">
        <w:rPr>
          <w:sz w:val="24"/>
          <w:szCs w:val="24"/>
          <w:lang w:val="et-EE"/>
        </w:rPr>
        <w:t>03.04.1989</w:t>
      </w:r>
    </w:p>
    <w:p w14:paraId="50547951" w14:textId="5E7EB7ED" w:rsidR="00E969FC" w:rsidRDefault="00E969FC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E969FC">
        <w:rPr>
          <w:sz w:val="24"/>
          <w:szCs w:val="24"/>
          <w:lang w:val="et-EE"/>
        </w:rPr>
        <w:t xml:space="preserve">Tööstaaž  kokku </w:t>
      </w:r>
      <w:r w:rsidR="00C8483C">
        <w:rPr>
          <w:sz w:val="24"/>
          <w:szCs w:val="24"/>
          <w:lang w:val="et-EE"/>
        </w:rPr>
        <w:t>1</w:t>
      </w:r>
      <w:r w:rsidR="00FE2042">
        <w:rPr>
          <w:sz w:val="24"/>
          <w:szCs w:val="24"/>
          <w:lang w:val="et-EE"/>
        </w:rPr>
        <w:t>3</w:t>
      </w:r>
      <w:r w:rsidRPr="00E969FC">
        <w:rPr>
          <w:sz w:val="24"/>
          <w:szCs w:val="24"/>
          <w:lang w:val="et-EE"/>
        </w:rPr>
        <w:t xml:space="preserve"> aastat sh </w:t>
      </w:r>
      <w:r w:rsidR="00FE2042">
        <w:rPr>
          <w:sz w:val="24"/>
          <w:szCs w:val="24"/>
          <w:lang w:val="et-EE"/>
        </w:rPr>
        <w:t>11</w:t>
      </w:r>
      <w:r w:rsidRPr="00E969FC">
        <w:rPr>
          <w:sz w:val="24"/>
          <w:szCs w:val="24"/>
          <w:lang w:val="et-EE"/>
        </w:rPr>
        <w:t xml:space="preserve"> ( taotletava vastutava isiku valdkond, arvestatakse pärast nõutava hariduse omandamist) aastat</w:t>
      </w:r>
      <w:r>
        <w:rPr>
          <w:sz w:val="24"/>
          <w:szCs w:val="24"/>
          <w:lang w:val="et-EE"/>
        </w:rPr>
        <w:t>:</w:t>
      </w:r>
    </w:p>
    <w:p w14:paraId="20A923DD" w14:textId="2A9D1171" w:rsidR="00E969FC" w:rsidRPr="00793E3E" w:rsidRDefault="00E969FC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E969FC">
        <w:rPr>
          <w:sz w:val="24"/>
          <w:szCs w:val="24"/>
          <w:lang w:val="et-EE"/>
        </w:rPr>
        <w:t xml:space="preserve">Teedeinsener, tase </w:t>
      </w:r>
      <w:r w:rsidR="00FE2042">
        <w:rPr>
          <w:sz w:val="24"/>
          <w:szCs w:val="24"/>
          <w:lang w:val="et-EE"/>
        </w:rPr>
        <w:t>7</w:t>
      </w:r>
      <w:r w:rsidRPr="00E969FC">
        <w:rPr>
          <w:sz w:val="24"/>
          <w:szCs w:val="24"/>
          <w:lang w:val="et-EE"/>
        </w:rPr>
        <w:t xml:space="preserve">; nr. </w:t>
      </w:r>
      <w:r w:rsidR="00336A2B" w:rsidRPr="00336A2B">
        <w:rPr>
          <w:sz w:val="24"/>
          <w:szCs w:val="24"/>
          <w:lang w:val="et-EE"/>
        </w:rPr>
        <w:t>207274</w:t>
      </w:r>
    </w:p>
    <w:p w14:paraId="6DF0B7D2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46C8EDA6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9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832"/>
        <w:gridCol w:w="2987"/>
        <w:gridCol w:w="2400"/>
      </w:tblGrid>
      <w:tr w:rsidR="006E39C7" w:rsidRPr="007B631C" w14:paraId="6D525D51" w14:textId="77777777" w:rsidTr="00660398">
        <w:trPr>
          <w:cantSplit/>
          <w:trHeight w:val="4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C49C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5D34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6723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7BFD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BB37FE" w:rsidRPr="007B631C" w14:paraId="7B367182" w14:textId="77777777" w:rsidTr="00660398">
        <w:trPr>
          <w:cantSplit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E66A" w14:textId="77777777" w:rsidR="00BB37FE" w:rsidRPr="002B2B02" w:rsidRDefault="00BB37FE" w:rsidP="00E865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Tallinna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Tehnikakõrgkool</w:t>
            </w:r>
            <w:proofErr w:type="spellEnd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18E5" w14:textId="77777777" w:rsidR="00BB37FE" w:rsidRPr="002B2B02" w:rsidRDefault="00BB37FE" w:rsidP="00E865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Teedeehitus</w:t>
            </w:r>
            <w:proofErr w:type="spell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DF5C" w14:textId="77777777" w:rsidR="00BB37FE" w:rsidRPr="002B2B02" w:rsidRDefault="00BB37FE" w:rsidP="00E865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Rakenduslik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kõrgharidus</w:t>
            </w:r>
            <w:proofErr w:type="spellEnd"/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1EA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E21C4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 xml:space="preserve"> </w:t>
            </w:r>
            <w:r w:rsidR="00BE21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201</w:t>
            </w:r>
            <w:r w:rsidR="00BE21C4">
              <w:rPr>
                <w:sz w:val="24"/>
                <w:szCs w:val="24"/>
              </w:rPr>
              <w:t>4</w:t>
            </w:r>
          </w:p>
        </w:tc>
      </w:tr>
    </w:tbl>
    <w:p w14:paraId="72AD90D1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0799A73A" w14:textId="77777777" w:rsidR="006E39C7" w:rsidRPr="007B631C" w:rsidRDefault="006E39C7" w:rsidP="00660398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Töökogemus teede (</w:t>
      </w:r>
      <w:r w:rsidR="00660398" w:rsidRPr="00660398">
        <w:rPr>
          <w:sz w:val="24"/>
          <w:szCs w:val="24"/>
          <w:lang w:val="et-EE"/>
        </w:rPr>
        <w:t>teeseaduse § § 4 või ehitusseadustiku § 92 lg 5 mõistes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701"/>
        <w:gridCol w:w="3005"/>
        <w:gridCol w:w="2410"/>
      </w:tblGrid>
      <w:tr w:rsidR="006E39C7" w:rsidRPr="007B631C" w14:paraId="0EDFE691" w14:textId="77777777" w:rsidTr="00660398">
        <w:tc>
          <w:tcPr>
            <w:tcW w:w="2807" w:type="dxa"/>
            <w:vAlign w:val="center"/>
          </w:tcPr>
          <w:p w14:paraId="2CB114F1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701" w:type="dxa"/>
            <w:vAlign w:val="center"/>
          </w:tcPr>
          <w:p w14:paraId="207D3639" w14:textId="77777777" w:rsidR="006E39C7" w:rsidRPr="007B631C" w:rsidRDefault="00BB37FE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Ameti</w:t>
            </w:r>
            <w:r w:rsidR="006E39C7" w:rsidRPr="007B631C">
              <w:rPr>
                <w:sz w:val="24"/>
                <w:szCs w:val="24"/>
                <w:lang w:val="et-EE"/>
              </w:rPr>
              <w:t>nimetus</w:t>
            </w:r>
          </w:p>
        </w:tc>
        <w:tc>
          <w:tcPr>
            <w:tcW w:w="3005" w:type="dxa"/>
            <w:vAlign w:val="center"/>
          </w:tcPr>
          <w:p w14:paraId="7E95E5EC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2410" w:type="dxa"/>
            <w:vAlign w:val="center"/>
          </w:tcPr>
          <w:p w14:paraId="57A277EF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B37FE" w:rsidRPr="007B631C" w14:paraId="18987793" w14:textId="77777777" w:rsidTr="00660398">
        <w:tc>
          <w:tcPr>
            <w:tcW w:w="2807" w:type="dxa"/>
            <w:tcBorders>
              <w:top w:val="single" w:sz="4" w:space="0" w:color="000000"/>
            </w:tcBorders>
          </w:tcPr>
          <w:p w14:paraId="3E9CFAE1" w14:textId="77777777" w:rsidR="00BB37FE" w:rsidRPr="002B2B02" w:rsidRDefault="00660398" w:rsidP="006603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TREF Nord AS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2751580A" w14:textId="77777777" w:rsidR="001D73B3" w:rsidRPr="002B2B02" w:rsidRDefault="00BB37FE" w:rsidP="001D73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  <w:p w14:paraId="76AB4A5A" w14:textId="77777777" w:rsidR="00BB37FE" w:rsidRPr="002B2B02" w:rsidRDefault="00BB37FE" w:rsidP="00BB3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</w:tcBorders>
          </w:tcPr>
          <w:p w14:paraId="24504CEB" w14:textId="77777777" w:rsidR="00BB37FE" w:rsidRPr="002B2B02" w:rsidRDefault="001A4C3D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BB37FE">
              <w:rPr>
                <w:sz w:val="24"/>
                <w:szCs w:val="24"/>
              </w:rPr>
              <w:t>hitus</w:t>
            </w:r>
            <w:r>
              <w:rPr>
                <w:sz w:val="24"/>
                <w:szCs w:val="24"/>
              </w:rPr>
              <w:t>e</w:t>
            </w:r>
            <w:proofErr w:type="spellEnd"/>
            <w:r w:rsidR="00BB37FE">
              <w:rPr>
                <w:sz w:val="24"/>
                <w:szCs w:val="24"/>
              </w:rPr>
              <w:t xml:space="preserve"> </w:t>
            </w:r>
            <w:proofErr w:type="spellStart"/>
            <w:r w:rsidR="00BB37FE">
              <w:rPr>
                <w:sz w:val="24"/>
                <w:szCs w:val="24"/>
              </w:rPr>
              <w:t>objektide</w:t>
            </w:r>
            <w:proofErr w:type="spellEnd"/>
            <w:r w:rsidR="00BB37FE">
              <w:rPr>
                <w:sz w:val="24"/>
                <w:szCs w:val="24"/>
              </w:rPr>
              <w:t xml:space="preserve"> </w:t>
            </w:r>
            <w:proofErr w:type="spellStart"/>
            <w:r w:rsidR="00BB37FE"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</w:tcBorders>
          </w:tcPr>
          <w:p w14:paraId="37A38E57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03.2017</w:t>
            </w:r>
            <w:r w:rsidR="00BB37FE">
              <w:rPr>
                <w:sz w:val="24"/>
                <w:szCs w:val="24"/>
              </w:rPr>
              <w:t xml:space="preserve"> – </w:t>
            </w:r>
            <w:proofErr w:type="spellStart"/>
            <w:r w:rsidR="00BB37FE">
              <w:rPr>
                <w:sz w:val="24"/>
                <w:szCs w:val="24"/>
              </w:rPr>
              <w:t>tänase</w:t>
            </w:r>
            <w:proofErr w:type="spellEnd"/>
            <w:r w:rsidR="00BB37FE">
              <w:rPr>
                <w:sz w:val="24"/>
                <w:szCs w:val="24"/>
              </w:rPr>
              <w:t xml:space="preserve"> </w:t>
            </w:r>
            <w:proofErr w:type="spellStart"/>
            <w:r w:rsidR="00BB37FE">
              <w:rPr>
                <w:sz w:val="24"/>
                <w:szCs w:val="24"/>
              </w:rPr>
              <w:t>päevani</w:t>
            </w:r>
            <w:proofErr w:type="spellEnd"/>
          </w:p>
        </w:tc>
      </w:tr>
      <w:tr w:rsidR="00BB37FE" w:rsidRPr="007B631C" w14:paraId="6096C097" w14:textId="77777777" w:rsidTr="00660398">
        <w:tc>
          <w:tcPr>
            <w:tcW w:w="2807" w:type="dxa"/>
          </w:tcPr>
          <w:p w14:paraId="2C2FFF52" w14:textId="77777777" w:rsidR="00BB37FE" w:rsidRPr="002B2B02" w:rsidRDefault="00BE21C4" w:rsidP="00E86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4862BA1D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0E8AD5C3" w14:textId="77777777" w:rsidR="00BB37FE" w:rsidRPr="002B2B02" w:rsidRDefault="001A4C3D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1D73B3">
              <w:rPr>
                <w:sz w:val="24"/>
                <w:szCs w:val="24"/>
              </w:rPr>
              <w:t>hitus</w:t>
            </w:r>
            <w:r>
              <w:rPr>
                <w:sz w:val="24"/>
                <w:szCs w:val="24"/>
              </w:rPr>
              <w:t>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objektide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7F374A8A" w14:textId="77777777" w:rsidR="00BE21C4" w:rsidRDefault="00F56392" w:rsidP="00BE2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E21C4">
              <w:rPr>
                <w:sz w:val="24"/>
                <w:szCs w:val="24"/>
              </w:rPr>
              <w:t>17</w:t>
            </w:r>
          </w:p>
          <w:p w14:paraId="073392E3" w14:textId="77777777" w:rsidR="00F56392" w:rsidRPr="002B2B02" w:rsidRDefault="00F56392" w:rsidP="00BB37FE">
            <w:pPr>
              <w:jc w:val="center"/>
              <w:rPr>
                <w:sz w:val="24"/>
                <w:szCs w:val="24"/>
              </w:rPr>
            </w:pPr>
          </w:p>
        </w:tc>
      </w:tr>
      <w:tr w:rsidR="00BB37FE" w:rsidRPr="007B631C" w14:paraId="6AF7C8E0" w14:textId="77777777" w:rsidTr="00660398">
        <w:tc>
          <w:tcPr>
            <w:tcW w:w="2807" w:type="dxa"/>
          </w:tcPr>
          <w:p w14:paraId="12674E8E" w14:textId="77777777" w:rsidR="00BB37FE" w:rsidRPr="002B2B02" w:rsidRDefault="00BE21C4" w:rsidP="00E86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203D4E11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6AE8A9A8" w14:textId="77777777" w:rsidR="00BB37FE" w:rsidRPr="002B2B02" w:rsidRDefault="001A4C3D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1D73B3">
              <w:rPr>
                <w:sz w:val="24"/>
                <w:szCs w:val="24"/>
              </w:rPr>
              <w:t>hitus</w:t>
            </w:r>
            <w:r>
              <w:rPr>
                <w:sz w:val="24"/>
                <w:szCs w:val="24"/>
              </w:rPr>
              <w:t>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objektide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7AC176CE" w14:textId="77777777" w:rsidR="00BB37FE" w:rsidRPr="002B2B02" w:rsidRDefault="00F56392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6</w:t>
            </w:r>
          </w:p>
        </w:tc>
      </w:tr>
      <w:tr w:rsidR="001D73B3" w:rsidRPr="007B631C" w14:paraId="135FC20E" w14:textId="77777777" w:rsidTr="00660398">
        <w:tc>
          <w:tcPr>
            <w:tcW w:w="2807" w:type="dxa"/>
          </w:tcPr>
          <w:p w14:paraId="3EE225F2" w14:textId="77777777" w:rsidR="001A4C3D" w:rsidRDefault="00BE21C4" w:rsidP="00E86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04D69666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37548698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Ehituse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40BC5042" w14:textId="77777777" w:rsidR="001D73B3" w:rsidRDefault="00F56392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5</w:t>
            </w:r>
          </w:p>
        </w:tc>
      </w:tr>
      <w:tr w:rsidR="001D73B3" w:rsidRPr="007B631C" w14:paraId="3689F355" w14:textId="77777777" w:rsidTr="00660398">
        <w:tc>
          <w:tcPr>
            <w:tcW w:w="2807" w:type="dxa"/>
          </w:tcPr>
          <w:p w14:paraId="5BA450E7" w14:textId="77777777" w:rsidR="001A4C3D" w:rsidRDefault="00BE21C4" w:rsidP="00E86555">
            <w:pPr>
              <w:rPr>
                <w:sz w:val="24"/>
                <w:szCs w:val="24"/>
              </w:rPr>
            </w:pPr>
            <w:bookmarkStart w:id="2" w:name="_Hlk77144023"/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49C08223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794D58D8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Ehituse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27565865" w14:textId="77777777" w:rsidR="001D73B3" w:rsidRDefault="00F56392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4</w:t>
            </w:r>
          </w:p>
        </w:tc>
      </w:tr>
      <w:bookmarkEnd w:id="2"/>
      <w:tr w:rsidR="001D73B3" w:rsidRPr="007B631C" w14:paraId="4F56670E" w14:textId="77777777" w:rsidTr="00660398">
        <w:tc>
          <w:tcPr>
            <w:tcW w:w="2807" w:type="dxa"/>
          </w:tcPr>
          <w:p w14:paraId="6548D925" w14:textId="77777777" w:rsidR="001D73B3" w:rsidRDefault="001D73B3" w:rsidP="001D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Lemminkäinen </w:t>
            </w:r>
            <w:proofErr w:type="spellStart"/>
            <w:r>
              <w:rPr>
                <w:sz w:val="24"/>
                <w:szCs w:val="24"/>
              </w:rPr>
              <w:t>Eesti</w:t>
            </w:r>
            <w:proofErr w:type="spellEnd"/>
            <w:r>
              <w:rPr>
                <w:sz w:val="24"/>
                <w:szCs w:val="24"/>
              </w:rPr>
              <w:t xml:space="preserve"> AS</w:t>
            </w:r>
          </w:p>
          <w:p w14:paraId="36BF5568" w14:textId="77777777" w:rsidR="001A4C3D" w:rsidRDefault="001A4C3D" w:rsidP="001D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(YIT Infra </w:t>
            </w:r>
            <w:proofErr w:type="spellStart"/>
            <w:r>
              <w:rPr>
                <w:sz w:val="24"/>
                <w:szCs w:val="24"/>
              </w:rPr>
              <w:t>Eesti</w:t>
            </w:r>
            <w:proofErr w:type="spellEnd"/>
            <w:r>
              <w:rPr>
                <w:sz w:val="24"/>
                <w:szCs w:val="24"/>
              </w:rPr>
              <w:t xml:space="preserve"> AS)</w:t>
            </w:r>
          </w:p>
        </w:tc>
        <w:tc>
          <w:tcPr>
            <w:tcW w:w="1701" w:type="dxa"/>
          </w:tcPr>
          <w:p w14:paraId="653C3F03" w14:textId="77777777" w:rsidR="001D73B3" w:rsidRDefault="00BE21C4" w:rsidP="001D73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Tööjuht-teetööline</w:t>
            </w:r>
            <w:proofErr w:type="spellEnd"/>
          </w:p>
        </w:tc>
        <w:tc>
          <w:tcPr>
            <w:tcW w:w="3005" w:type="dxa"/>
          </w:tcPr>
          <w:p w14:paraId="534A33D3" w14:textId="77777777" w:rsidR="001D73B3" w:rsidRDefault="00BE21C4" w:rsidP="001D73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teostamine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koordineerimine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objektil</w:t>
            </w:r>
            <w:proofErr w:type="spellEnd"/>
          </w:p>
        </w:tc>
        <w:tc>
          <w:tcPr>
            <w:tcW w:w="2410" w:type="dxa"/>
          </w:tcPr>
          <w:p w14:paraId="60B30868" w14:textId="77777777" w:rsidR="001D73B3" w:rsidRDefault="00F56392" w:rsidP="001D7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3</w:t>
            </w:r>
          </w:p>
        </w:tc>
      </w:tr>
      <w:tr w:rsidR="00E969FC" w14:paraId="7FA9A637" w14:textId="77777777" w:rsidTr="00E969FC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817" w14:textId="77777777" w:rsidR="00E969FC" w:rsidRDefault="00E969FC" w:rsidP="00BE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FA75" w14:textId="59E6DBA6" w:rsidR="00E969FC" w:rsidRDefault="00E969FC" w:rsidP="00BE61A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Tööjuht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14A6" w14:textId="77777777" w:rsidR="00E969FC" w:rsidRDefault="00E969FC" w:rsidP="00BE61A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Ehituse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FC59" w14:textId="7D39D7C4" w:rsidR="00E969FC" w:rsidRDefault="00E969FC" w:rsidP="00BE6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</w:tbl>
    <w:p w14:paraId="40BC65CB" w14:textId="77777777" w:rsidR="006E39C7" w:rsidRDefault="006E39C7" w:rsidP="006E39C7">
      <w:pPr>
        <w:rPr>
          <w:sz w:val="24"/>
          <w:szCs w:val="24"/>
          <w:lang w:val="et-EE"/>
        </w:rPr>
      </w:pPr>
    </w:p>
    <w:p w14:paraId="1699F131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2AC6B37A" w14:textId="77777777" w:rsidR="006E39C7" w:rsidRPr="007B631C" w:rsidRDefault="006E39C7" w:rsidP="00360570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Osalus teede (teeseaduse § </w:t>
      </w:r>
      <w:r w:rsidR="00360570" w:rsidRPr="00360570">
        <w:rPr>
          <w:sz w:val="24"/>
          <w:szCs w:val="24"/>
          <w:lang w:val="et-EE"/>
        </w:rPr>
        <w:t>§ 4 või ehitusseadustiku § 92 lg 5 mõistes</w:t>
      </w:r>
      <w:r w:rsidRPr="007B631C">
        <w:rPr>
          <w:sz w:val="24"/>
          <w:szCs w:val="24"/>
          <w:lang w:val="et-EE"/>
        </w:rPr>
        <w:t>) ehituse- või remondi projektides projektijuhina või objektijuhina viimase seitsme aasta (</w:t>
      </w:r>
      <w:r w:rsidR="00360570" w:rsidRPr="00360570">
        <w:rPr>
          <w:lang w:val="et-EE"/>
        </w:rPr>
        <w:t>03/2012-02/2017</w:t>
      </w:r>
      <w:r w:rsidRPr="002A1FD8">
        <w:rPr>
          <w:sz w:val="24"/>
          <w:szCs w:val="24"/>
          <w:lang w:val="et-EE"/>
        </w:rPr>
        <w:t xml:space="preserve">) </w:t>
      </w:r>
      <w:r w:rsidRPr="007B631C">
        <w:rPr>
          <w:sz w:val="24"/>
          <w:szCs w:val="24"/>
          <w:lang w:val="et-EE"/>
        </w:rPr>
        <w:t>jooksul: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559"/>
        <w:gridCol w:w="1560"/>
        <w:gridCol w:w="1417"/>
        <w:gridCol w:w="1701"/>
      </w:tblGrid>
      <w:tr w:rsidR="006E39C7" w:rsidRPr="007B631C" w14:paraId="7AD549C3" w14:textId="77777777" w:rsidTr="00002816">
        <w:tc>
          <w:tcPr>
            <w:tcW w:w="2127" w:type="dxa"/>
            <w:vAlign w:val="center"/>
          </w:tcPr>
          <w:p w14:paraId="23E01E86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843" w:type="dxa"/>
            <w:vAlign w:val="center"/>
          </w:tcPr>
          <w:p w14:paraId="67FFADEE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proofErr w:type="spellStart"/>
            <w:r w:rsidRPr="007B631C">
              <w:rPr>
                <w:sz w:val="24"/>
                <w:szCs w:val="24"/>
                <w:lang w:val="et-EE"/>
              </w:rPr>
              <w:t>Tellija.nimi</w:t>
            </w:r>
            <w:proofErr w:type="spellEnd"/>
            <w:r w:rsidRPr="007B631C">
              <w:rPr>
                <w:sz w:val="24"/>
                <w:szCs w:val="24"/>
                <w:lang w:val="et-EE"/>
              </w:rPr>
              <w:t xml:space="preserve"> ja tellija esindaja nimi, </w:t>
            </w:r>
            <w:proofErr w:type="spellStart"/>
            <w:r w:rsidRPr="007B631C">
              <w:rPr>
                <w:sz w:val="24"/>
                <w:szCs w:val="24"/>
                <w:lang w:val="et-EE"/>
              </w:rPr>
              <w:t>kontak-tandmed</w:t>
            </w:r>
            <w:proofErr w:type="spellEnd"/>
          </w:p>
        </w:tc>
        <w:tc>
          <w:tcPr>
            <w:tcW w:w="1559" w:type="dxa"/>
          </w:tcPr>
          <w:p w14:paraId="56C0669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</w:p>
          <w:p w14:paraId="2E2C949C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Projekti maksumus </w:t>
            </w:r>
            <w:proofErr w:type="spellStart"/>
            <w:r w:rsidRPr="007B631C">
              <w:rPr>
                <w:sz w:val="24"/>
                <w:szCs w:val="24"/>
                <w:lang w:val="et-EE"/>
              </w:rPr>
              <w:t>käibe-maksuta</w:t>
            </w:r>
            <w:proofErr w:type="spellEnd"/>
            <w:r w:rsidRPr="007B631C">
              <w:rPr>
                <w:sz w:val="24"/>
                <w:szCs w:val="24"/>
                <w:lang w:val="et-EE"/>
              </w:rPr>
              <w:t xml:space="preserve"> (euro)</w:t>
            </w:r>
          </w:p>
        </w:tc>
        <w:tc>
          <w:tcPr>
            <w:tcW w:w="1560" w:type="dxa"/>
            <w:vAlign w:val="center"/>
          </w:tcPr>
          <w:p w14:paraId="7F4DF1C5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põhinäitajad (katte m², tee pikkus m, jm)</w:t>
            </w:r>
          </w:p>
        </w:tc>
        <w:tc>
          <w:tcPr>
            <w:tcW w:w="1417" w:type="dxa"/>
            <w:vAlign w:val="center"/>
          </w:tcPr>
          <w:p w14:paraId="6C410F3F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Aeg (alates – kuni)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7B631C">
              <w:rPr>
                <w:sz w:val="24"/>
                <w:szCs w:val="24"/>
                <w:lang w:val="et-EE"/>
              </w:rPr>
              <w:t xml:space="preserve"> 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  <w:tc>
          <w:tcPr>
            <w:tcW w:w="1701" w:type="dxa"/>
            <w:vAlign w:val="center"/>
          </w:tcPr>
          <w:p w14:paraId="16F2C752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2"/>
            </w:r>
            <w:r w:rsidRPr="007B631C">
              <w:rPr>
                <w:sz w:val="24"/>
                <w:szCs w:val="24"/>
                <w:lang w:val="et-EE"/>
              </w:rPr>
              <w:t xml:space="preserve"> projektijuhina või objektijuhina</w:t>
            </w:r>
          </w:p>
        </w:tc>
      </w:tr>
      <w:tr w:rsidR="00667A62" w:rsidRPr="007B631C" w14:paraId="65A35974" w14:textId="77777777" w:rsidTr="00002816">
        <w:tc>
          <w:tcPr>
            <w:tcW w:w="2127" w:type="dxa"/>
          </w:tcPr>
          <w:p w14:paraId="637BA7C9" w14:textId="77777777" w:rsidR="00667A62" w:rsidRDefault="00667A62" w:rsidP="00232A45">
            <w:pPr>
              <w:rPr>
                <w:sz w:val="24"/>
                <w:szCs w:val="24"/>
                <w:lang w:val="et-EE"/>
              </w:rPr>
            </w:pPr>
          </w:p>
          <w:p w14:paraId="19E0C43B" w14:textId="77777777" w:rsidR="00BE21C4" w:rsidRDefault="00BE21C4" w:rsidP="00BE21C4">
            <w:pPr>
              <w:rPr>
                <w:sz w:val="24"/>
                <w:szCs w:val="24"/>
              </w:rPr>
            </w:pPr>
            <w:proofErr w:type="spellStart"/>
            <w:r w:rsidRPr="00150D69">
              <w:rPr>
                <w:sz w:val="24"/>
                <w:szCs w:val="24"/>
              </w:rPr>
              <w:t>Riigitee</w:t>
            </w:r>
            <w:proofErr w:type="spellEnd"/>
            <w:r w:rsidRPr="00150D69">
              <w:rPr>
                <w:sz w:val="24"/>
                <w:szCs w:val="24"/>
              </w:rPr>
              <w:t xml:space="preserve"> nr.</w:t>
            </w:r>
            <w:r>
              <w:rPr>
                <w:sz w:val="24"/>
                <w:szCs w:val="24"/>
              </w:rPr>
              <w:t xml:space="preserve"> 19203</w:t>
            </w:r>
          </w:p>
          <w:p w14:paraId="5ED4C8B9" w14:textId="77777777" w:rsidR="00BE21C4" w:rsidRDefault="00BE21C4" w:rsidP="00BE21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Are- </w:t>
            </w:r>
            <w:proofErr w:type="spellStart"/>
            <w:r>
              <w:rPr>
                <w:sz w:val="24"/>
                <w:szCs w:val="24"/>
              </w:rPr>
              <w:t>Suigu</w:t>
            </w:r>
            <w:proofErr w:type="spellEnd"/>
            <w:r>
              <w:rPr>
                <w:sz w:val="24"/>
                <w:szCs w:val="24"/>
              </w:rPr>
              <w:t xml:space="preserve"> tee</w:t>
            </w:r>
          </w:p>
          <w:p w14:paraId="24255160" w14:textId="77777777" w:rsidR="00BE21C4" w:rsidRPr="00660398" w:rsidRDefault="00BE21C4" w:rsidP="00BE21C4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</w:rPr>
              <w:t>rekonstrueerimine</w:t>
            </w:r>
            <w:proofErr w:type="spellEnd"/>
          </w:p>
        </w:tc>
        <w:tc>
          <w:tcPr>
            <w:tcW w:w="1843" w:type="dxa"/>
          </w:tcPr>
          <w:p w14:paraId="46AFA67E" w14:textId="77777777" w:rsidR="00BE21C4" w:rsidRPr="00660398" w:rsidRDefault="00660398" w:rsidP="00BE21C4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 xml:space="preserve"> </w:t>
            </w:r>
            <w:r w:rsidR="00BE21C4" w:rsidRPr="00660398">
              <w:rPr>
                <w:sz w:val="24"/>
                <w:szCs w:val="24"/>
                <w:lang w:val="et-EE"/>
              </w:rPr>
              <w:t xml:space="preserve">Maanteeamet,  Pärnu mnt 463a, 10916 Tallinn, </w:t>
            </w:r>
            <w:r w:rsidR="00BE21C4">
              <w:rPr>
                <w:sz w:val="24"/>
                <w:szCs w:val="24"/>
                <w:lang w:val="et-EE"/>
              </w:rPr>
              <w:t>Gregor Reimets</w:t>
            </w:r>
            <w:r w:rsidR="00BE21C4" w:rsidRPr="00660398">
              <w:rPr>
                <w:sz w:val="24"/>
                <w:szCs w:val="24"/>
                <w:lang w:val="et-EE"/>
              </w:rPr>
              <w:t xml:space="preserve"> </w:t>
            </w:r>
          </w:p>
          <w:p w14:paraId="5B9308B6" w14:textId="77777777" w:rsidR="00BE21C4" w:rsidRDefault="00BE21C4" w:rsidP="00BE21C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446 4607</w:t>
            </w:r>
          </w:p>
          <w:p w14:paraId="32C21F43" w14:textId="77777777" w:rsidR="00667A62" w:rsidRPr="00660398" w:rsidRDefault="00BE21C4" w:rsidP="00BE21C4">
            <w:pPr>
              <w:rPr>
                <w:sz w:val="24"/>
                <w:szCs w:val="24"/>
                <w:lang w:val="et-EE"/>
              </w:rPr>
            </w:pPr>
            <w:hyperlink r:id="rId8" w:history="1">
              <w:r w:rsidRPr="008553B6">
                <w:rPr>
                  <w:rStyle w:val="Hyperlink"/>
                  <w:sz w:val="24"/>
                  <w:szCs w:val="24"/>
                  <w:lang w:val="et-EE"/>
                </w:rPr>
                <w:t>gregor.reimets@mnt.ee</w:t>
              </w:r>
            </w:hyperlink>
          </w:p>
        </w:tc>
        <w:tc>
          <w:tcPr>
            <w:tcW w:w="1559" w:type="dxa"/>
          </w:tcPr>
          <w:p w14:paraId="5C360B74" w14:textId="77777777" w:rsidR="00667A62" w:rsidRDefault="00667A62" w:rsidP="00BE21C4">
            <w:pPr>
              <w:rPr>
                <w:sz w:val="24"/>
                <w:szCs w:val="24"/>
                <w:lang w:val="et-EE"/>
              </w:rPr>
            </w:pPr>
          </w:p>
          <w:p w14:paraId="2062513C" w14:textId="77777777" w:rsidR="00BE21C4" w:rsidRPr="00BE21C4" w:rsidRDefault="00CA256E" w:rsidP="00BE21C4">
            <w:pPr>
              <w:rPr>
                <w:sz w:val="24"/>
                <w:szCs w:val="24"/>
                <w:highlight w:val="yellow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 xml:space="preserve">   </w:t>
            </w:r>
            <w:r w:rsidR="00BE21C4" w:rsidRPr="00BE21C4">
              <w:rPr>
                <w:iCs/>
                <w:sz w:val="24"/>
                <w:szCs w:val="24"/>
                <w:lang w:val="et-EE"/>
              </w:rPr>
              <w:t>1 093599</w:t>
            </w:r>
          </w:p>
        </w:tc>
        <w:tc>
          <w:tcPr>
            <w:tcW w:w="1560" w:type="dxa"/>
          </w:tcPr>
          <w:p w14:paraId="76D33A71" w14:textId="77777777" w:rsidR="00660398" w:rsidRDefault="00660398" w:rsidP="00660398">
            <w:pPr>
              <w:jc w:val="center"/>
              <w:rPr>
                <w:sz w:val="24"/>
                <w:szCs w:val="24"/>
                <w:lang w:val="et-EE"/>
              </w:rPr>
            </w:pPr>
          </w:p>
          <w:p w14:paraId="2076047A" w14:textId="77777777" w:rsidR="00667A62" w:rsidRPr="00360570" w:rsidRDefault="00660398" w:rsidP="00660398">
            <w:pPr>
              <w:jc w:val="center"/>
              <w:rPr>
                <w:sz w:val="24"/>
                <w:szCs w:val="24"/>
                <w:highlight w:val="yellow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Asfaltbetoon</w:t>
            </w:r>
            <w:r>
              <w:rPr>
                <w:sz w:val="24"/>
                <w:szCs w:val="24"/>
                <w:lang w:val="et-EE"/>
              </w:rPr>
              <w:t>-</w:t>
            </w:r>
            <w:r w:rsidRPr="00660398">
              <w:rPr>
                <w:sz w:val="24"/>
                <w:szCs w:val="24"/>
                <w:lang w:val="et-EE"/>
              </w:rPr>
              <w:t xml:space="preserve">katte </w:t>
            </w:r>
            <w:proofErr w:type="spellStart"/>
            <w:r w:rsidRPr="00660398"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6A9686DF" w14:textId="77777777" w:rsidR="00BE21C4" w:rsidRDefault="00BE21C4" w:rsidP="00BE21C4">
            <w:pPr>
              <w:pStyle w:val="tabel2"/>
            </w:pPr>
            <w:r w:rsidRPr="00660398">
              <w:t>Asfaltbetoon</w:t>
            </w:r>
            <w:r>
              <w:t>-</w:t>
            </w:r>
            <w:r w:rsidRPr="00660398">
              <w:t xml:space="preserve">katte </w:t>
            </w:r>
            <w:proofErr w:type="spellStart"/>
            <w:r w:rsidRPr="00660398">
              <w:t>ülakihti</w:t>
            </w:r>
            <w:proofErr w:type="spellEnd"/>
          </w:p>
          <w:p w14:paraId="2BC10EF3" w14:textId="77777777" w:rsidR="00667A62" w:rsidRPr="00360570" w:rsidRDefault="00BE21C4" w:rsidP="00BE21C4">
            <w:pPr>
              <w:jc w:val="center"/>
              <w:rPr>
                <w:sz w:val="24"/>
                <w:szCs w:val="24"/>
                <w:highlight w:val="yellow"/>
                <w:lang w:val="et-EE"/>
              </w:rPr>
            </w:pPr>
            <w:r w:rsidRPr="00BE21C4">
              <w:rPr>
                <w:sz w:val="24"/>
                <w:szCs w:val="24"/>
              </w:rPr>
              <w:t>38 452</w:t>
            </w:r>
            <w:r>
              <w:t xml:space="preserve"> m2</w:t>
            </w:r>
          </w:p>
        </w:tc>
        <w:tc>
          <w:tcPr>
            <w:tcW w:w="1417" w:type="dxa"/>
          </w:tcPr>
          <w:p w14:paraId="2867565F" w14:textId="77777777" w:rsidR="00660398" w:rsidRDefault="00660398" w:rsidP="00232A45">
            <w:pPr>
              <w:rPr>
                <w:sz w:val="24"/>
                <w:szCs w:val="24"/>
                <w:lang w:val="et-EE"/>
              </w:rPr>
            </w:pPr>
          </w:p>
          <w:p w14:paraId="1F69490A" w14:textId="77777777" w:rsidR="00967A0C" w:rsidRDefault="00967A0C" w:rsidP="00232A4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Mai/2017</w:t>
            </w:r>
            <w:r w:rsidR="00660398" w:rsidRPr="00660398">
              <w:rPr>
                <w:sz w:val="24"/>
                <w:szCs w:val="24"/>
                <w:lang w:val="et-EE"/>
              </w:rPr>
              <w:t>–</w:t>
            </w:r>
            <w:r w:rsidR="00BE21C4">
              <w:rPr>
                <w:sz w:val="24"/>
                <w:szCs w:val="24"/>
                <w:lang w:val="et-EE"/>
              </w:rPr>
              <w:t xml:space="preserve"> september</w:t>
            </w:r>
            <w:r>
              <w:rPr>
                <w:sz w:val="24"/>
                <w:szCs w:val="24"/>
                <w:lang w:val="et-EE"/>
              </w:rPr>
              <w:t>/</w:t>
            </w:r>
          </w:p>
          <w:p w14:paraId="2523C5E6" w14:textId="77777777" w:rsidR="00667A62" w:rsidRPr="00360570" w:rsidRDefault="00967A0C" w:rsidP="00232A45">
            <w:pPr>
              <w:rPr>
                <w:sz w:val="24"/>
                <w:szCs w:val="24"/>
                <w:highlight w:val="yellow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2017</w:t>
            </w:r>
          </w:p>
        </w:tc>
        <w:tc>
          <w:tcPr>
            <w:tcW w:w="1701" w:type="dxa"/>
          </w:tcPr>
          <w:p w14:paraId="686BC40C" w14:textId="77777777" w:rsidR="00660398" w:rsidRDefault="00660398" w:rsidP="00232A45">
            <w:pPr>
              <w:rPr>
                <w:sz w:val="24"/>
                <w:szCs w:val="24"/>
                <w:lang w:val="et-EE"/>
              </w:rPr>
            </w:pPr>
          </w:p>
          <w:p w14:paraId="094CE2BE" w14:textId="77777777" w:rsidR="00667A62" w:rsidRPr="007B631C" w:rsidRDefault="00967A0C" w:rsidP="00232A4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  <w:tr w:rsidR="00D02FA2" w:rsidRPr="008B1842" w14:paraId="69710C7E" w14:textId="77777777" w:rsidTr="00D02FA2">
        <w:trPr>
          <w:trHeight w:val="1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E4B" w14:textId="77777777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lastRenderedPageBreak/>
              <w:t>Riigitee nr. 6 Valga-Uulu km 69,957-73,890, RH197692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CE8D" w14:textId="77777777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 xml:space="preserve">Maanteeamet, Sven Savi, </w:t>
            </w:r>
            <w:hyperlink r:id="rId9" w:history="1">
              <w:r w:rsidRPr="00F474A3">
                <w:rPr>
                  <w:rStyle w:val="Hyperlink"/>
                  <w:sz w:val="24"/>
                  <w:szCs w:val="24"/>
                  <w:lang w:val="et-EE"/>
                </w:rPr>
                <w:t>sven.savi@mnt.ee</w:t>
              </w:r>
            </w:hyperlink>
            <w:r w:rsidRPr="00F474A3">
              <w:rPr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F6FA" w14:textId="77777777" w:rsidR="00F474A3" w:rsidRPr="008B1842" w:rsidRDefault="00F474A3" w:rsidP="00F474A3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>288 287,84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AE82" w14:textId="77777777" w:rsidR="00F474A3" w:rsidRPr="008B1842" w:rsidRDefault="00F474A3" w:rsidP="007609DE">
            <w:pPr>
              <w:jc w:val="center"/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 xml:space="preserve">asfaltkatte </w:t>
            </w:r>
            <w:proofErr w:type="spellStart"/>
            <w:r w:rsidRPr="00F474A3">
              <w:rPr>
                <w:sz w:val="24"/>
                <w:szCs w:val="24"/>
                <w:lang w:val="et-EE"/>
              </w:rPr>
              <w:t>ülakihti</w:t>
            </w:r>
            <w:proofErr w:type="spellEnd"/>
            <w:r w:rsidRPr="00F474A3">
              <w:rPr>
                <w:sz w:val="24"/>
                <w:szCs w:val="24"/>
                <w:lang w:val="et-EE"/>
              </w:rPr>
              <w:t xml:space="preserve"> 17700m2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9B53" w14:textId="77777777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>Juuli- Oktoober 2018,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0C9" w14:textId="724A4A33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  <w:r w:rsidRPr="00F474A3">
              <w:rPr>
                <w:sz w:val="24"/>
                <w:szCs w:val="24"/>
                <w:lang w:val="et-EE"/>
              </w:rPr>
              <w:t>, ehitustegevuse juhtimine</w:t>
            </w:r>
          </w:p>
        </w:tc>
      </w:tr>
      <w:tr w:rsidR="00244976" w14:paraId="461EEB2D" w14:textId="77777777" w:rsidTr="00D02FA2">
        <w:trPr>
          <w:trHeight w:val="1701"/>
        </w:trPr>
        <w:tc>
          <w:tcPr>
            <w:tcW w:w="2127" w:type="dxa"/>
          </w:tcPr>
          <w:p w14:paraId="173344AB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Riigitee nr. 6 km 98,71-106,666 taastusremont</w:t>
            </w:r>
          </w:p>
        </w:tc>
        <w:tc>
          <w:tcPr>
            <w:tcW w:w="1843" w:type="dxa"/>
          </w:tcPr>
          <w:p w14:paraId="24DE1C0E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77E706F2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Ott Joala</w:t>
            </w:r>
          </w:p>
          <w:p w14:paraId="75026527" w14:textId="77777777" w:rsidR="00244976" w:rsidRPr="00660398" w:rsidRDefault="00244976" w:rsidP="007609DE">
            <w:pPr>
              <w:rPr>
                <w:sz w:val="24"/>
                <w:szCs w:val="24"/>
                <w:lang w:val="et-EE"/>
              </w:rPr>
            </w:pPr>
            <w:hyperlink r:id="rId10" w:history="1">
              <w:r w:rsidRPr="00816B2A">
                <w:rPr>
                  <w:rStyle w:val="Hyperlink"/>
                  <w:sz w:val="24"/>
                  <w:szCs w:val="24"/>
                  <w:lang w:val="et-EE"/>
                </w:rPr>
                <w:t>Ott.Joala@transpordiamet.ee</w:t>
              </w:r>
            </w:hyperlink>
          </w:p>
        </w:tc>
        <w:tc>
          <w:tcPr>
            <w:tcW w:w="1559" w:type="dxa"/>
          </w:tcPr>
          <w:p w14:paraId="77EF7117" w14:textId="77777777" w:rsidR="00244976" w:rsidRDefault="00244976" w:rsidP="007609D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877 550,18</w:t>
            </w:r>
          </w:p>
        </w:tc>
        <w:tc>
          <w:tcPr>
            <w:tcW w:w="1560" w:type="dxa"/>
          </w:tcPr>
          <w:p w14:paraId="37D27D29" w14:textId="77777777" w:rsidR="00244976" w:rsidRDefault="00244976" w:rsidP="007609D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211866D6" w14:textId="77777777" w:rsidR="00244976" w:rsidRDefault="00244976" w:rsidP="007609DE">
            <w:pPr>
              <w:jc w:val="center"/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67379 m2</w:t>
            </w:r>
          </w:p>
        </w:tc>
        <w:tc>
          <w:tcPr>
            <w:tcW w:w="1417" w:type="dxa"/>
          </w:tcPr>
          <w:p w14:paraId="402DEA85" w14:textId="3179C096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Juuli2019</w:t>
            </w:r>
            <w:r w:rsidR="00D02FA2">
              <w:rPr>
                <w:sz w:val="24"/>
                <w:szCs w:val="24"/>
                <w:lang w:val="et-EE"/>
              </w:rPr>
              <w:t>-</w:t>
            </w:r>
          </w:p>
          <w:p w14:paraId="3C8AD4CC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35125FD7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</w:t>
            </w:r>
          </w:p>
        </w:tc>
        <w:tc>
          <w:tcPr>
            <w:tcW w:w="1701" w:type="dxa"/>
          </w:tcPr>
          <w:p w14:paraId="1CF38AC2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</w:tr>
      <w:tr w:rsidR="00244976" w14:paraId="7457820E" w14:textId="77777777" w:rsidTr="007609DE">
        <w:tc>
          <w:tcPr>
            <w:tcW w:w="2127" w:type="dxa"/>
          </w:tcPr>
          <w:p w14:paraId="0D55CF43" w14:textId="5717FBCC" w:rsidR="00244976" w:rsidRDefault="00DA392E" w:rsidP="007609DE">
            <w:pPr>
              <w:rPr>
                <w:sz w:val="24"/>
                <w:szCs w:val="24"/>
                <w:lang w:val="et-EE"/>
              </w:rPr>
            </w:pPr>
            <w:bookmarkStart w:id="3" w:name="_Hlk77252427"/>
            <w:r>
              <w:rPr>
                <w:sz w:val="24"/>
                <w:szCs w:val="24"/>
                <w:lang w:val="et-EE"/>
              </w:rPr>
              <w:t>RT 10 Kuivastu ristmiku ehitus km 69,269</w:t>
            </w:r>
          </w:p>
        </w:tc>
        <w:tc>
          <w:tcPr>
            <w:tcW w:w="1843" w:type="dxa"/>
          </w:tcPr>
          <w:p w14:paraId="645E8B98" w14:textId="77777777" w:rsidR="00DA392E" w:rsidRDefault="00DA392E" w:rsidP="00DA392E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1A1E33FE" w14:textId="3853A659" w:rsidR="00DA392E" w:rsidRDefault="00DA392E" w:rsidP="00DA392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Toomas Magus</w:t>
            </w:r>
          </w:p>
          <w:p w14:paraId="2FFCFD2E" w14:textId="120E1F8B" w:rsidR="00244976" w:rsidRPr="00660398" w:rsidRDefault="00DA392E" w:rsidP="00DA392E">
            <w:pPr>
              <w:rPr>
                <w:sz w:val="24"/>
                <w:szCs w:val="24"/>
                <w:lang w:val="et-EE"/>
              </w:rPr>
            </w:pPr>
            <w:hyperlink r:id="rId11" w:history="1">
              <w:r w:rsidRPr="00723DF3">
                <w:rPr>
                  <w:rStyle w:val="Hyperlink"/>
                  <w:sz w:val="24"/>
                  <w:szCs w:val="24"/>
                  <w:lang w:val="et-EE"/>
                </w:rPr>
                <w:t>Toomas.magus@transpordiamet.ee</w:t>
              </w:r>
            </w:hyperlink>
          </w:p>
        </w:tc>
        <w:tc>
          <w:tcPr>
            <w:tcW w:w="1559" w:type="dxa"/>
          </w:tcPr>
          <w:p w14:paraId="17899E43" w14:textId="58AA6499" w:rsidR="00244976" w:rsidRDefault="00DA392E" w:rsidP="007609D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133 289</w:t>
            </w:r>
          </w:p>
        </w:tc>
        <w:tc>
          <w:tcPr>
            <w:tcW w:w="1560" w:type="dxa"/>
          </w:tcPr>
          <w:p w14:paraId="0E58A4AE" w14:textId="77777777" w:rsidR="00DA392E" w:rsidRDefault="00DA392E" w:rsidP="00DA392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15892DEF" w14:textId="6DC42B0C" w:rsidR="00244976" w:rsidRDefault="00DA392E" w:rsidP="00DA392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3311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4AB3E923" w14:textId="55D80DC2" w:rsidR="00244976" w:rsidRDefault="00DA392E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 2020-juuni 2020</w:t>
            </w:r>
          </w:p>
        </w:tc>
        <w:tc>
          <w:tcPr>
            <w:tcW w:w="1701" w:type="dxa"/>
          </w:tcPr>
          <w:p w14:paraId="7303D035" w14:textId="46302D63" w:rsidR="00244976" w:rsidRDefault="00DA392E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</w:tr>
      <w:bookmarkEnd w:id="3"/>
      <w:tr w:rsidR="00DA392E" w14:paraId="6A8B7CED" w14:textId="77777777" w:rsidTr="00DC2A90">
        <w:tc>
          <w:tcPr>
            <w:tcW w:w="2127" w:type="dxa"/>
          </w:tcPr>
          <w:p w14:paraId="0884B210" w14:textId="22F4CD74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RT 4 Tallinn-Pärnu-Ikla km 119,9-120,1 asuva ristmiku ümberehitamine</w:t>
            </w:r>
          </w:p>
        </w:tc>
        <w:tc>
          <w:tcPr>
            <w:tcW w:w="1843" w:type="dxa"/>
          </w:tcPr>
          <w:p w14:paraId="65AFD425" w14:textId="77777777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256A8275" w14:textId="77777777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Toomas Magus</w:t>
            </w:r>
          </w:p>
          <w:p w14:paraId="021B9561" w14:textId="60A7CB12" w:rsidR="00DA392E" w:rsidRPr="00660398" w:rsidRDefault="00DA392E" w:rsidP="00DC2A90">
            <w:pPr>
              <w:rPr>
                <w:sz w:val="24"/>
                <w:szCs w:val="24"/>
                <w:lang w:val="et-EE"/>
              </w:rPr>
            </w:pPr>
            <w:hyperlink r:id="rId12" w:history="1">
              <w:r w:rsidRPr="00816B2A">
                <w:rPr>
                  <w:rStyle w:val="Hyperlink"/>
                  <w:sz w:val="24"/>
                  <w:szCs w:val="24"/>
                  <w:lang w:val="et-EE"/>
                </w:rPr>
                <w:t>Ott.Joala@transpordiamet.ee</w:t>
              </w:r>
            </w:hyperlink>
          </w:p>
        </w:tc>
        <w:tc>
          <w:tcPr>
            <w:tcW w:w="1559" w:type="dxa"/>
          </w:tcPr>
          <w:p w14:paraId="773E59AA" w14:textId="3F100C28" w:rsidR="00DA392E" w:rsidRDefault="00DA392E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200000,87</w:t>
            </w:r>
          </w:p>
        </w:tc>
        <w:tc>
          <w:tcPr>
            <w:tcW w:w="1560" w:type="dxa"/>
          </w:tcPr>
          <w:p w14:paraId="2E02CE24" w14:textId="77777777" w:rsidR="00DA392E" w:rsidRDefault="00DA392E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3CAAFD8A" w14:textId="33563710" w:rsidR="00DA392E" w:rsidRDefault="00DA392E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3761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06CD7565" w14:textId="270B133E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August 2020-oktoober 2020</w:t>
            </w:r>
          </w:p>
        </w:tc>
        <w:tc>
          <w:tcPr>
            <w:tcW w:w="1701" w:type="dxa"/>
          </w:tcPr>
          <w:p w14:paraId="131D6A80" w14:textId="767B5BA3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  <w:tr w:rsidR="00AF4A5F" w14:paraId="283CBDAC" w14:textId="77777777" w:rsidTr="003862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B421" w14:textId="2B4047FF" w:rsidR="00AF4A5F" w:rsidRDefault="00AF4A5F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RT</w:t>
            </w:r>
            <w:r w:rsidRPr="00AF4A5F">
              <w:rPr>
                <w:sz w:val="24"/>
                <w:szCs w:val="24"/>
                <w:lang w:val="et-EE"/>
              </w:rPr>
              <w:t xml:space="preserve"> 59 Pärnu - Tori km 16,8 – 21,05 rekonstrueerimine ja Tori silla lammutamine ja uue silla ehitamine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4B1" w14:textId="77777777" w:rsidR="00AF4A5F" w:rsidRDefault="00AF4A5F" w:rsidP="000C4372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24A9151F" w14:textId="59457224" w:rsidR="00AF4A5F" w:rsidRDefault="00AF4A5F" w:rsidP="000C4372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Roger Voll</w:t>
            </w:r>
          </w:p>
          <w:p w14:paraId="0E6620EC" w14:textId="0F816193" w:rsidR="00AF4A5F" w:rsidRPr="00660398" w:rsidRDefault="00AF4A5F" w:rsidP="00DC2A90">
            <w:pPr>
              <w:rPr>
                <w:sz w:val="24"/>
                <w:szCs w:val="24"/>
                <w:lang w:val="et-EE"/>
              </w:rPr>
            </w:pPr>
            <w:hyperlink r:id="rId13" w:history="1">
              <w:r w:rsidRPr="00E00B46">
                <w:rPr>
                  <w:rStyle w:val="Hyperlink"/>
                  <w:sz w:val="24"/>
                  <w:szCs w:val="24"/>
                  <w:lang w:val="et-EE"/>
                </w:rPr>
                <w:t>roger.voll@transpordiamet.ee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36B" w14:textId="2E1B913C" w:rsidR="00AF4A5F" w:rsidRDefault="00AF4A5F" w:rsidP="00DC2A90">
            <w:pPr>
              <w:jc w:val="center"/>
              <w:rPr>
                <w:sz w:val="24"/>
                <w:szCs w:val="24"/>
                <w:lang w:val="et-EE"/>
              </w:rPr>
            </w:pPr>
            <w:r w:rsidRPr="00AF4A5F">
              <w:rPr>
                <w:sz w:val="24"/>
                <w:szCs w:val="24"/>
                <w:lang w:val="et-EE"/>
              </w:rPr>
              <w:t>5 318 705,64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882" w14:textId="77777777" w:rsidR="00AF4A5F" w:rsidRDefault="00AF4A5F" w:rsidP="000C4372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030EC4E3" w14:textId="77777777" w:rsidR="00AF4A5F" w:rsidRDefault="00AF4A5F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42000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  <w:r>
              <w:rPr>
                <w:sz w:val="24"/>
                <w:szCs w:val="24"/>
                <w:lang w:val="et-EE"/>
              </w:rPr>
              <w:t>;</w:t>
            </w:r>
          </w:p>
          <w:p w14:paraId="2FCF4E16" w14:textId="32EEB74D" w:rsidR="00AF4A5F" w:rsidRDefault="00AF4A5F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Sild </w:t>
            </w:r>
            <w:r w:rsidR="00C8483C">
              <w:rPr>
                <w:sz w:val="24"/>
                <w:szCs w:val="24"/>
                <w:lang w:val="et-EE"/>
              </w:rPr>
              <w:t xml:space="preserve">114 meetrit, 2794 m3 betooni, </w:t>
            </w:r>
            <w:r w:rsidR="00C8483C" w:rsidRPr="00C8483C">
              <w:rPr>
                <w:sz w:val="24"/>
                <w:szCs w:val="24"/>
                <w:lang w:val="et-EE"/>
              </w:rPr>
              <w:t>374 t teraskonstruktsioonid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728A" w14:textId="70DDF83B" w:rsidR="00AF4A5F" w:rsidRDefault="00AF4A5F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 2021-august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FC17" w14:textId="75A650EC" w:rsidR="00AF4A5F" w:rsidRDefault="00AF4A5F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Projektijuhi abi</w:t>
            </w:r>
          </w:p>
        </w:tc>
      </w:tr>
      <w:tr w:rsidR="00AF4A5F" w14:paraId="0FEB2087" w14:textId="77777777" w:rsidTr="00603613">
        <w:tc>
          <w:tcPr>
            <w:tcW w:w="2127" w:type="dxa"/>
          </w:tcPr>
          <w:p w14:paraId="2B36A435" w14:textId="3FFDA016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RT 4 Tallinn-Pärnu-Ikla 151,8-152,2 Tahkuranna tunneli rajamine</w:t>
            </w:r>
          </w:p>
        </w:tc>
        <w:tc>
          <w:tcPr>
            <w:tcW w:w="1843" w:type="dxa"/>
          </w:tcPr>
          <w:p w14:paraId="10371B32" w14:textId="77777777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2D1B0C7B" w14:textId="77777777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Roger Voll</w:t>
            </w:r>
          </w:p>
          <w:p w14:paraId="16FACE36" w14:textId="01BA90D2" w:rsidR="00AF4A5F" w:rsidRPr="00660398" w:rsidRDefault="00AF4A5F" w:rsidP="00AF4A5F">
            <w:pPr>
              <w:rPr>
                <w:sz w:val="24"/>
                <w:szCs w:val="24"/>
                <w:lang w:val="et-EE"/>
              </w:rPr>
            </w:pPr>
            <w:hyperlink r:id="rId14" w:history="1">
              <w:r w:rsidRPr="00E00B46">
                <w:rPr>
                  <w:rStyle w:val="Hyperlink"/>
                  <w:sz w:val="24"/>
                  <w:szCs w:val="24"/>
                  <w:lang w:val="et-EE"/>
                </w:rPr>
                <w:t>roger.voll@transpordiamet.ee</w:t>
              </w:r>
            </w:hyperlink>
          </w:p>
        </w:tc>
        <w:tc>
          <w:tcPr>
            <w:tcW w:w="1559" w:type="dxa"/>
          </w:tcPr>
          <w:p w14:paraId="2EC59CAC" w14:textId="63C6F988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973 224,09</w:t>
            </w:r>
          </w:p>
        </w:tc>
        <w:tc>
          <w:tcPr>
            <w:tcW w:w="1560" w:type="dxa"/>
          </w:tcPr>
          <w:p w14:paraId="4CB00678" w14:textId="77777777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6BA5A6F9" w14:textId="77777777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6116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  <w:r>
              <w:rPr>
                <w:sz w:val="24"/>
                <w:szCs w:val="24"/>
                <w:lang w:val="et-EE"/>
              </w:rPr>
              <w:t>;</w:t>
            </w:r>
          </w:p>
          <w:p w14:paraId="359C592B" w14:textId="0AFAC677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Tunneli ehitus, 279 m3 betooni</w:t>
            </w:r>
            <w:r w:rsidR="00C8483C">
              <w:rPr>
                <w:sz w:val="24"/>
                <w:szCs w:val="24"/>
                <w:lang w:val="et-EE"/>
              </w:rPr>
              <w:t xml:space="preserve">, </w:t>
            </w:r>
          </w:p>
        </w:tc>
        <w:tc>
          <w:tcPr>
            <w:tcW w:w="1417" w:type="dxa"/>
          </w:tcPr>
          <w:p w14:paraId="7478A12E" w14:textId="3B961C3A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 2023 -</w:t>
            </w:r>
          </w:p>
          <w:p w14:paraId="4A15A541" w14:textId="246F6CF1" w:rsidR="00AF4A5F" w:rsidRPr="00AF4A5F" w:rsidRDefault="00AF4A5F" w:rsidP="00AF4A5F">
            <w:pPr>
              <w:rPr>
                <w:sz w:val="24"/>
                <w:szCs w:val="24"/>
                <w:lang w:val="et-EE"/>
              </w:rPr>
            </w:pPr>
            <w:r w:rsidRPr="00AF4A5F">
              <w:rPr>
                <w:sz w:val="24"/>
                <w:szCs w:val="24"/>
                <w:lang w:val="et-EE"/>
              </w:rPr>
              <w:t>November 2023</w:t>
            </w:r>
          </w:p>
        </w:tc>
        <w:tc>
          <w:tcPr>
            <w:tcW w:w="1701" w:type="dxa"/>
          </w:tcPr>
          <w:p w14:paraId="3B719843" w14:textId="54705DDB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  <w:tr w:rsidR="00336A2B" w14:paraId="50431B7D" w14:textId="77777777" w:rsidTr="00603613">
        <w:tc>
          <w:tcPr>
            <w:tcW w:w="2127" w:type="dxa"/>
          </w:tcPr>
          <w:p w14:paraId="0BC99C03" w14:textId="61A642CC" w:rsidR="00336A2B" w:rsidRDefault="000A76CC" w:rsidP="00AF4A5F">
            <w:pPr>
              <w:rPr>
                <w:sz w:val="24"/>
                <w:szCs w:val="24"/>
                <w:lang w:val="et-EE"/>
              </w:rPr>
            </w:pPr>
            <w:r w:rsidRPr="000A76CC">
              <w:rPr>
                <w:sz w:val="24"/>
                <w:szCs w:val="24"/>
                <w:lang w:val="et-EE"/>
              </w:rPr>
              <w:t>riigitee nr 4 Tallinn ‒ Pärnu ‒ Ikla km 122,6-125,2 Sauga – Pärnu 2+2 teelõigu ehitus</w:t>
            </w:r>
          </w:p>
        </w:tc>
        <w:tc>
          <w:tcPr>
            <w:tcW w:w="1843" w:type="dxa"/>
          </w:tcPr>
          <w:p w14:paraId="7087CEDA" w14:textId="77777777" w:rsidR="00336A2B" w:rsidRDefault="000F22B0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Transpordiamet,</w:t>
            </w:r>
          </w:p>
          <w:p w14:paraId="361D5B6E" w14:textId="77777777" w:rsidR="000F22B0" w:rsidRDefault="000F22B0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Arto Juhansoo</w:t>
            </w:r>
          </w:p>
          <w:p w14:paraId="0DEB005C" w14:textId="386947B9" w:rsidR="000F22B0" w:rsidRDefault="000F22B0" w:rsidP="00AF4A5F">
            <w:pPr>
              <w:rPr>
                <w:sz w:val="24"/>
                <w:szCs w:val="24"/>
                <w:lang w:val="et-EE"/>
              </w:rPr>
            </w:pPr>
            <w:hyperlink r:id="rId15" w:history="1">
              <w:r w:rsidRPr="007951FD">
                <w:rPr>
                  <w:rStyle w:val="Hyperlink"/>
                  <w:sz w:val="24"/>
                  <w:szCs w:val="24"/>
                  <w:lang w:val="et-EE"/>
                </w:rPr>
                <w:t>Arto.juhansoo@transpordiamet.ee</w:t>
              </w:r>
            </w:hyperlink>
          </w:p>
          <w:p w14:paraId="5072D0C4" w14:textId="0A006D21" w:rsidR="000F22B0" w:rsidRPr="00660398" w:rsidRDefault="000F22B0" w:rsidP="00AF4A5F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FBFD973" w14:textId="2A2E520D" w:rsidR="00336A2B" w:rsidRDefault="000F22B0" w:rsidP="000F22B0">
            <w:pPr>
              <w:rPr>
                <w:sz w:val="24"/>
                <w:szCs w:val="24"/>
                <w:lang w:val="et-EE"/>
              </w:rPr>
            </w:pPr>
            <w:r w:rsidRPr="000F22B0">
              <w:rPr>
                <w:sz w:val="24"/>
                <w:szCs w:val="24"/>
                <w:lang w:val="et-EE"/>
              </w:rPr>
              <w:t>133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Pr="000F22B0">
              <w:rPr>
                <w:sz w:val="24"/>
                <w:szCs w:val="24"/>
                <w:lang w:val="et-EE"/>
              </w:rPr>
              <w:t>04</w:t>
            </w:r>
            <w:r>
              <w:rPr>
                <w:sz w:val="24"/>
                <w:szCs w:val="24"/>
                <w:lang w:val="et-EE"/>
              </w:rPr>
              <w:t>323,58</w:t>
            </w:r>
          </w:p>
        </w:tc>
        <w:tc>
          <w:tcPr>
            <w:tcW w:w="1560" w:type="dxa"/>
          </w:tcPr>
          <w:p w14:paraId="7BFBC139" w14:textId="77777777" w:rsidR="000F22B0" w:rsidRPr="000F22B0" w:rsidRDefault="000F22B0" w:rsidP="000F22B0">
            <w:pPr>
              <w:jc w:val="center"/>
              <w:rPr>
                <w:sz w:val="24"/>
                <w:szCs w:val="24"/>
                <w:lang w:val="et-EE"/>
              </w:rPr>
            </w:pPr>
            <w:r w:rsidRPr="000F22B0"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 w:rsidRPr="000F22B0"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04309136" w14:textId="66761A31" w:rsidR="000F22B0" w:rsidRPr="000F22B0" w:rsidRDefault="00D17051" w:rsidP="000F22B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93873</w:t>
            </w:r>
            <w:r w:rsidR="000F22B0" w:rsidRPr="000F22B0">
              <w:rPr>
                <w:sz w:val="24"/>
                <w:szCs w:val="24"/>
                <w:lang w:val="et-EE"/>
              </w:rPr>
              <w:t xml:space="preserve"> m2;</w:t>
            </w:r>
          </w:p>
          <w:p w14:paraId="0610EE63" w14:textId="77777777" w:rsidR="00336A2B" w:rsidRDefault="003F4CAF" w:rsidP="000F22B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Muldkeha 193692 m3</w:t>
            </w:r>
            <w:r w:rsidR="000F22B0" w:rsidRPr="000F22B0">
              <w:rPr>
                <w:sz w:val="24"/>
                <w:szCs w:val="24"/>
                <w:lang w:val="et-EE"/>
              </w:rPr>
              <w:t>,</w:t>
            </w:r>
          </w:p>
          <w:p w14:paraId="5E060058" w14:textId="6D0397D6" w:rsidR="003F4CAF" w:rsidRDefault="003F4CAF" w:rsidP="000F22B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Jalakäijate tunnel 17,8 m(320m3 betooni)</w:t>
            </w:r>
          </w:p>
        </w:tc>
        <w:tc>
          <w:tcPr>
            <w:tcW w:w="1417" w:type="dxa"/>
          </w:tcPr>
          <w:p w14:paraId="27481B91" w14:textId="5DED008D" w:rsidR="00336A2B" w:rsidRDefault="003F4CA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 2023-</w:t>
            </w:r>
            <w:r w:rsidR="00455085">
              <w:rPr>
                <w:sz w:val="24"/>
                <w:szCs w:val="24"/>
                <w:lang w:val="et-EE"/>
              </w:rPr>
              <w:t xml:space="preserve"> November 2025</w:t>
            </w:r>
          </w:p>
        </w:tc>
        <w:tc>
          <w:tcPr>
            <w:tcW w:w="1701" w:type="dxa"/>
          </w:tcPr>
          <w:p w14:paraId="14565D39" w14:textId="70FC9F57" w:rsidR="00336A2B" w:rsidRDefault="00455085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Projektijuhi abi/ objektijuht</w:t>
            </w:r>
          </w:p>
        </w:tc>
      </w:tr>
    </w:tbl>
    <w:p w14:paraId="5515F925" w14:textId="77777777" w:rsidR="00244976" w:rsidRDefault="00244976" w:rsidP="00244976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  <w:p w14:paraId="4B87F648" w14:textId="24068278" w:rsidR="00244976" w:rsidRDefault="00244976" w:rsidP="00244976">
      <w:pPr>
        <w:jc w:val="both"/>
        <w:rPr>
          <w:sz w:val="24"/>
          <w:szCs w:val="24"/>
          <w:lang w:val="et-EE"/>
        </w:rPr>
      </w:pPr>
      <w:r>
        <w:rPr>
          <w:rStyle w:val="FootnoteReference"/>
        </w:rPr>
        <w:t>2</w:t>
      </w:r>
      <w:r>
        <w:t xml:space="preserve"> </w:t>
      </w:r>
      <w:r>
        <w:rPr>
          <w:lang w:val="et-EE"/>
        </w:rPr>
        <w:t>Märkida vastutusala.</w:t>
      </w:r>
    </w:p>
    <w:p w14:paraId="304D634C" w14:textId="77777777" w:rsidR="00244976" w:rsidRDefault="00244976" w:rsidP="006E39C7">
      <w:pPr>
        <w:jc w:val="both"/>
        <w:rPr>
          <w:sz w:val="24"/>
          <w:szCs w:val="24"/>
          <w:lang w:val="et-EE"/>
        </w:rPr>
      </w:pPr>
    </w:p>
    <w:p w14:paraId="764FE2E8" w14:textId="77777777" w:rsidR="00244976" w:rsidRDefault="00244976" w:rsidP="006E39C7">
      <w:pPr>
        <w:jc w:val="both"/>
        <w:rPr>
          <w:sz w:val="24"/>
          <w:szCs w:val="24"/>
          <w:lang w:val="et-EE"/>
        </w:rPr>
      </w:pPr>
    </w:p>
    <w:p w14:paraId="432A0DB6" w14:textId="23E72A56" w:rsidR="006E39C7" w:rsidRPr="007B631C" w:rsidRDefault="005B751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</w:t>
      </w:r>
      <w:r w:rsidR="006E39C7" w:rsidRPr="007B631C">
        <w:rPr>
          <w:sz w:val="24"/>
          <w:szCs w:val="24"/>
          <w:lang w:val="et-EE"/>
        </w:rPr>
        <w:t>rojektijuhi</w:t>
      </w:r>
      <w:r>
        <w:rPr>
          <w:sz w:val="24"/>
          <w:szCs w:val="24"/>
          <w:lang w:val="et-EE"/>
        </w:rPr>
        <w:t>/objektijuhi</w:t>
      </w:r>
      <w:r w:rsidR="006E39C7" w:rsidRPr="007B631C">
        <w:rPr>
          <w:sz w:val="24"/>
          <w:szCs w:val="24"/>
          <w:lang w:val="et-EE"/>
        </w:rPr>
        <w:t xml:space="preserve"> kontaktandmed: </w:t>
      </w:r>
      <w:r w:rsidR="007B631C">
        <w:rPr>
          <w:sz w:val="24"/>
          <w:szCs w:val="24"/>
          <w:lang w:val="et-EE"/>
        </w:rPr>
        <w:tab/>
      </w:r>
      <w:r w:rsidR="006E39C7"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="006E39C7" w:rsidRPr="007B631C">
        <w:rPr>
          <w:sz w:val="24"/>
          <w:szCs w:val="24"/>
          <w:lang w:val="et-EE"/>
        </w:rPr>
        <w:t xml:space="preserve">telefon: </w:t>
      </w:r>
      <w:r w:rsidR="00BE21C4">
        <w:rPr>
          <w:sz w:val="24"/>
          <w:szCs w:val="24"/>
          <w:lang w:val="et-EE"/>
        </w:rPr>
        <w:t>55510303</w:t>
      </w:r>
    </w:p>
    <w:p w14:paraId="3F5CDF67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5B7517">
        <w:rPr>
          <w:sz w:val="24"/>
          <w:szCs w:val="24"/>
          <w:lang w:val="et-EE"/>
        </w:rPr>
        <w:t xml:space="preserve">                     </w:t>
      </w:r>
      <w:r w:rsidRPr="007B631C">
        <w:rPr>
          <w:sz w:val="24"/>
          <w:szCs w:val="24"/>
          <w:lang w:val="et-EE"/>
        </w:rPr>
        <w:t>e-posti aadress:</w:t>
      </w:r>
      <w:r w:rsidR="00BB37FE">
        <w:rPr>
          <w:sz w:val="24"/>
          <w:szCs w:val="24"/>
          <w:lang w:val="et-EE"/>
        </w:rPr>
        <w:t xml:space="preserve"> </w:t>
      </w:r>
      <w:r w:rsidR="00BE21C4">
        <w:rPr>
          <w:rStyle w:val="Hyperlink"/>
          <w:sz w:val="24"/>
          <w:szCs w:val="24"/>
          <w:lang w:val="et-EE"/>
        </w:rPr>
        <w:t>martin.tomson@trefnord.ee</w:t>
      </w:r>
    </w:p>
    <w:p w14:paraId="68F3358D" w14:textId="77777777" w:rsidR="006E39C7" w:rsidRDefault="006E39C7" w:rsidP="006E39C7">
      <w:pPr>
        <w:jc w:val="both"/>
        <w:rPr>
          <w:sz w:val="24"/>
          <w:szCs w:val="24"/>
          <w:lang w:val="et-EE"/>
        </w:rPr>
      </w:pPr>
    </w:p>
    <w:p w14:paraId="555A58D5" w14:textId="77777777" w:rsidR="006E39C7" w:rsidRDefault="00BE21C4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Martin Tomson</w:t>
      </w:r>
    </w:p>
    <w:p w14:paraId="060ED1D4" w14:textId="2BA57A56" w:rsidR="006E39C7" w:rsidRPr="007B631C" w:rsidRDefault="00C8483C" w:rsidP="006E39C7">
      <w:pPr>
        <w:rPr>
          <w:lang w:val="et-EE"/>
        </w:rPr>
      </w:pPr>
      <w:r>
        <w:rPr>
          <w:sz w:val="24"/>
          <w:szCs w:val="24"/>
          <w:lang w:val="et-EE"/>
        </w:rPr>
        <w:t>objektijuhi</w:t>
      </w:r>
      <w:r w:rsidR="006E39C7" w:rsidRPr="007B631C">
        <w:rPr>
          <w:sz w:val="24"/>
          <w:szCs w:val="24"/>
          <w:lang w:val="et-EE"/>
        </w:rPr>
        <w:t xml:space="preserve"> allkiri: </w:t>
      </w:r>
      <w:r w:rsidR="00BB37FE" w:rsidRPr="00BB37FE">
        <w:rPr>
          <w:i/>
          <w:sz w:val="24"/>
          <w:szCs w:val="24"/>
          <w:lang w:val="et-EE"/>
        </w:rPr>
        <w:t>/digitaalne/</w:t>
      </w:r>
    </w:p>
    <w:sectPr w:rsidR="006E39C7" w:rsidRPr="007B631C" w:rsidSect="005A2A60">
      <w:headerReference w:type="default" r:id="rId16"/>
      <w:footerReference w:type="default" r:id="rId17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2A67D" w14:textId="77777777" w:rsidR="005F6416" w:rsidRDefault="005F6416" w:rsidP="00B43141">
      <w:r>
        <w:separator/>
      </w:r>
    </w:p>
  </w:endnote>
  <w:endnote w:type="continuationSeparator" w:id="0">
    <w:p w14:paraId="3112FBDC" w14:textId="77777777" w:rsidR="005F6416" w:rsidRDefault="005F6416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1FBFA" w14:textId="77777777" w:rsidR="000B023F" w:rsidRDefault="003443AF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1A4C3D">
          <w:rPr>
            <w:noProof/>
            <w:sz w:val="24"/>
            <w:szCs w:val="24"/>
          </w:rPr>
          <w:t>1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1A4C3D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10DC7F96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85D9" w14:textId="77777777" w:rsidR="005F6416" w:rsidRDefault="005F6416" w:rsidP="00B43141">
      <w:r>
        <w:separator/>
      </w:r>
    </w:p>
  </w:footnote>
  <w:footnote w:type="continuationSeparator" w:id="0">
    <w:p w14:paraId="2AD02209" w14:textId="77777777" w:rsidR="005F6416" w:rsidRDefault="005F6416" w:rsidP="00B43141">
      <w:r>
        <w:continuationSeparator/>
      </w:r>
    </w:p>
  </w:footnote>
  <w:footnote w:id="1">
    <w:p w14:paraId="4CB8DD6D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6B13797C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C946B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B31F4E">
      <w:rPr>
        <w:sz w:val="16"/>
        <w:szCs w:val="16"/>
      </w:rPr>
      <w:t>16</w:t>
    </w:r>
    <w:r w:rsidR="00AD137A">
      <w:rPr>
        <w:sz w:val="16"/>
        <w:szCs w:val="16"/>
      </w:rPr>
      <w:t>.02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B31F4E">
      <w:rPr>
        <w:sz w:val="16"/>
        <w:szCs w:val="16"/>
      </w:rPr>
      <w:t>5</w:t>
    </w:r>
    <w:r w:rsidR="005A2A60">
      <w:tab/>
    </w:r>
    <w:r w:rsidR="005A2A60">
      <w:tab/>
    </w:r>
    <w:r w:rsidR="005A2A60">
      <w:rPr>
        <w:noProof/>
        <w:lang w:val="et-EE"/>
      </w:rPr>
      <w:drawing>
        <wp:inline distT="0" distB="0" distL="0" distR="0" wp14:anchorId="0F3671B4" wp14:editId="36B4AF61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560ABB"/>
    <w:multiLevelType w:val="hybridMultilevel"/>
    <w:tmpl w:val="D61475D2"/>
    <w:lvl w:ilvl="0" w:tplc="B2CA6E74">
      <w:start w:val="9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33923185">
    <w:abstractNumId w:val="0"/>
  </w:num>
  <w:num w:numId="2" w16cid:durableId="625626260">
    <w:abstractNumId w:val="5"/>
  </w:num>
  <w:num w:numId="3" w16cid:durableId="706374557">
    <w:abstractNumId w:val="12"/>
  </w:num>
  <w:num w:numId="4" w16cid:durableId="1089079903">
    <w:abstractNumId w:val="11"/>
  </w:num>
  <w:num w:numId="5" w16cid:durableId="311374562">
    <w:abstractNumId w:val="20"/>
  </w:num>
  <w:num w:numId="6" w16cid:durableId="1056735207">
    <w:abstractNumId w:val="13"/>
  </w:num>
  <w:num w:numId="7" w16cid:durableId="1538423496">
    <w:abstractNumId w:val="7"/>
  </w:num>
  <w:num w:numId="8" w16cid:durableId="66848575">
    <w:abstractNumId w:val="14"/>
  </w:num>
  <w:num w:numId="9" w16cid:durableId="1957565518">
    <w:abstractNumId w:val="16"/>
  </w:num>
  <w:num w:numId="10" w16cid:durableId="1220939084">
    <w:abstractNumId w:val="8"/>
  </w:num>
  <w:num w:numId="11" w16cid:durableId="1955746783">
    <w:abstractNumId w:val="10"/>
  </w:num>
  <w:num w:numId="12" w16cid:durableId="1774590520">
    <w:abstractNumId w:val="3"/>
  </w:num>
  <w:num w:numId="13" w16cid:durableId="1776292618">
    <w:abstractNumId w:val="1"/>
  </w:num>
  <w:num w:numId="14" w16cid:durableId="287248308">
    <w:abstractNumId w:val="2"/>
  </w:num>
  <w:num w:numId="15" w16cid:durableId="1152598224">
    <w:abstractNumId w:val="17"/>
  </w:num>
  <w:num w:numId="16" w16cid:durableId="1288508255">
    <w:abstractNumId w:val="1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328048">
    <w:abstractNumId w:val="18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9977850">
    <w:abstractNumId w:val="9"/>
  </w:num>
  <w:num w:numId="19" w16cid:durableId="2052875638">
    <w:abstractNumId w:val="19"/>
  </w:num>
  <w:num w:numId="20" w16cid:durableId="639848984">
    <w:abstractNumId w:val="4"/>
  </w:num>
  <w:num w:numId="21" w16cid:durableId="2132311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166A1"/>
    <w:rsid w:val="000471D3"/>
    <w:rsid w:val="000665DE"/>
    <w:rsid w:val="00083537"/>
    <w:rsid w:val="000A22D8"/>
    <w:rsid w:val="000A44FE"/>
    <w:rsid w:val="000A76CC"/>
    <w:rsid w:val="000B023F"/>
    <w:rsid w:val="000F22B0"/>
    <w:rsid w:val="00134826"/>
    <w:rsid w:val="0015772D"/>
    <w:rsid w:val="001A4C3D"/>
    <w:rsid w:val="001D73B3"/>
    <w:rsid w:val="001F2E65"/>
    <w:rsid w:val="00221939"/>
    <w:rsid w:val="00244976"/>
    <w:rsid w:val="002A03D4"/>
    <w:rsid w:val="002A1FD8"/>
    <w:rsid w:val="002E1AAF"/>
    <w:rsid w:val="00336A2B"/>
    <w:rsid w:val="003443AF"/>
    <w:rsid w:val="00360570"/>
    <w:rsid w:val="003F4CAF"/>
    <w:rsid w:val="004123CD"/>
    <w:rsid w:val="004327B5"/>
    <w:rsid w:val="00455085"/>
    <w:rsid w:val="00477F66"/>
    <w:rsid w:val="004846C4"/>
    <w:rsid w:val="004876C7"/>
    <w:rsid w:val="005153E9"/>
    <w:rsid w:val="00530082"/>
    <w:rsid w:val="005521DB"/>
    <w:rsid w:val="00554B93"/>
    <w:rsid w:val="005655A8"/>
    <w:rsid w:val="005A2A60"/>
    <w:rsid w:val="005B7517"/>
    <w:rsid w:val="005F6416"/>
    <w:rsid w:val="00651354"/>
    <w:rsid w:val="00660398"/>
    <w:rsid w:val="00667A62"/>
    <w:rsid w:val="006902F9"/>
    <w:rsid w:val="00696423"/>
    <w:rsid w:val="006A0E31"/>
    <w:rsid w:val="006B5BB1"/>
    <w:rsid w:val="006B6DB5"/>
    <w:rsid w:val="006E39C7"/>
    <w:rsid w:val="00727B8D"/>
    <w:rsid w:val="0073159F"/>
    <w:rsid w:val="007563FE"/>
    <w:rsid w:val="00793E3E"/>
    <w:rsid w:val="007B3FCF"/>
    <w:rsid w:val="007B4ABE"/>
    <w:rsid w:val="007B631C"/>
    <w:rsid w:val="008441B3"/>
    <w:rsid w:val="0087087E"/>
    <w:rsid w:val="00873B6D"/>
    <w:rsid w:val="008759C9"/>
    <w:rsid w:val="008D4A82"/>
    <w:rsid w:val="0094019C"/>
    <w:rsid w:val="00955C9A"/>
    <w:rsid w:val="00967A0C"/>
    <w:rsid w:val="0097111C"/>
    <w:rsid w:val="009A169F"/>
    <w:rsid w:val="009A4FFD"/>
    <w:rsid w:val="009D3A89"/>
    <w:rsid w:val="009E1E9E"/>
    <w:rsid w:val="009E4102"/>
    <w:rsid w:val="00A8589F"/>
    <w:rsid w:val="00A91786"/>
    <w:rsid w:val="00AC1635"/>
    <w:rsid w:val="00AD137A"/>
    <w:rsid w:val="00AF4A5F"/>
    <w:rsid w:val="00B13F7A"/>
    <w:rsid w:val="00B31F4E"/>
    <w:rsid w:val="00B43141"/>
    <w:rsid w:val="00B5014E"/>
    <w:rsid w:val="00B73750"/>
    <w:rsid w:val="00BB37FE"/>
    <w:rsid w:val="00BD34FF"/>
    <w:rsid w:val="00BE21C4"/>
    <w:rsid w:val="00C02F23"/>
    <w:rsid w:val="00C8483C"/>
    <w:rsid w:val="00C92DF0"/>
    <w:rsid w:val="00CA256E"/>
    <w:rsid w:val="00D02FA2"/>
    <w:rsid w:val="00D17051"/>
    <w:rsid w:val="00D97DB8"/>
    <w:rsid w:val="00DA392E"/>
    <w:rsid w:val="00DB06F0"/>
    <w:rsid w:val="00E071C9"/>
    <w:rsid w:val="00E969FC"/>
    <w:rsid w:val="00EF1ED1"/>
    <w:rsid w:val="00F31F0B"/>
    <w:rsid w:val="00F444C5"/>
    <w:rsid w:val="00F474A3"/>
    <w:rsid w:val="00F56392"/>
    <w:rsid w:val="00F975B8"/>
    <w:rsid w:val="00FE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2278A0"/>
  <w15:docId w15:val="{501B61B0-7DB3-4234-8541-819D9C6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9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BB37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A0C"/>
    <w:rPr>
      <w:color w:val="808080"/>
      <w:shd w:val="clear" w:color="auto" w:fill="E6E6E6"/>
    </w:rPr>
  </w:style>
  <w:style w:type="paragraph" w:customStyle="1" w:styleId="tabel2">
    <w:name w:val="tabel2"/>
    <w:basedOn w:val="Normal"/>
    <w:autoRedefine/>
    <w:rsid w:val="00BE21C4"/>
    <w:pPr>
      <w:widowControl/>
      <w:spacing w:before="60" w:after="60"/>
      <w:ind w:right="-104"/>
    </w:pPr>
    <w:rPr>
      <w:color w:val="000000"/>
      <w:sz w:val="24"/>
      <w:szCs w:val="24"/>
      <w:shd w:val="clear" w:color="auto" w:fill="FFFFFF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gor.reimets@mnt.ee" TargetMode="External"/><Relationship Id="rId13" Type="http://schemas.openxmlformats.org/officeDocument/2006/relationships/hyperlink" Target="mailto:roger.voll@transpordiamet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tt.Joala@transpordiamet.e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omas.magus@transpordiamet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to.juhansoo@transpordiamet.ee" TargetMode="External"/><Relationship Id="rId10" Type="http://schemas.openxmlformats.org/officeDocument/2006/relationships/hyperlink" Target="mailto:Ott.Joala@transpordiame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ven.savi@mnt.ee" TargetMode="External"/><Relationship Id="rId14" Type="http://schemas.openxmlformats.org/officeDocument/2006/relationships/hyperlink" Target="mailto:roger.voll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86C0-E873-48BB-9317-4175EB0D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Martin Tomson</cp:lastModifiedBy>
  <cp:revision>2</cp:revision>
  <cp:lastPrinted>2016-04-04T07:26:00Z</cp:lastPrinted>
  <dcterms:created xsi:type="dcterms:W3CDTF">2025-11-21T12:45:00Z</dcterms:created>
  <dcterms:modified xsi:type="dcterms:W3CDTF">2025-11-21T12:45:00Z</dcterms:modified>
</cp:coreProperties>
</file>